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7A3A9C35" w:rsidR="006A0A40" w:rsidRPr="00CB7739" w:rsidRDefault="00020853" w:rsidP="00E203B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20853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020853">
        <w:rPr>
          <w:rFonts w:ascii="Arial" w:hAnsi="Arial" w:cs="Arial"/>
          <w:b/>
          <w:bCs/>
          <w:sz w:val="22"/>
          <w:szCs w:val="22"/>
        </w:rPr>
        <w:t xml:space="preserve">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020853">
        <w:rPr>
          <w:rFonts w:ascii="Arial" w:hAnsi="Arial" w:cs="Arial"/>
          <w:b/>
          <w:bCs/>
          <w:sz w:val="22"/>
          <w:szCs w:val="22"/>
        </w:rPr>
        <w:t>km 5+817 - 6+137 w m. Chorzelów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C7189" w14:textId="77777777" w:rsidR="00AC67D9" w:rsidRDefault="00AC67D9" w:rsidP="00AC1A4B">
      <w:r>
        <w:separator/>
      </w:r>
    </w:p>
  </w:endnote>
  <w:endnote w:type="continuationSeparator" w:id="0">
    <w:p w14:paraId="21FD1273" w14:textId="77777777" w:rsidR="00AC67D9" w:rsidRDefault="00AC67D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3BC8C" w14:textId="77777777" w:rsidR="00AC67D9" w:rsidRDefault="00AC67D9" w:rsidP="00AC1A4B">
      <w:r>
        <w:separator/>
      </w:r>
    </w:p>
  </w:footnote>
  <w:footnote w:type="continuationSeparator" w:id="0">
    <w:p w14:paraId="6E39F3E2" w14:textId="77777777" w:rsidR="00AC67D9" w:rsidRDefault="00AC67D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16F0FC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20853">
      <w:rPr>
        <w:rFonts w:ascii="Calibri" w:hAnsi="Calibri"/>
        <w:b/>
        <w:bCs/>
        <w:color w:val="4F81BD"/>
        <w:sz w:val="18"/>
        <w:szCs w:val="18"/>
        <w:lang w:val="pl-PL" w:eastAsia="ar-SA"/>
      </w:rPr>
      <w:t>94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853"/>
    <w:rsid w:val="000210DD"/>
    <w:rsid w:val="0002205F"/>
    <w:rsid w:val="0003277A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281C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17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D24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16DEB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B6FA9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0A90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91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C67D9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351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490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1FD1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3BE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2F52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2021-01-22T11:31:00Z</cp:lastPrinted>
  <dcterms:created xsi:type="dcterms:W3CDTF">2021-02-17T13:08:00Z</dcterms:created>
  <dcterms:modified xsi:type="dcterms:W3CDTF">2025-10-14T09:42:00Z</dcterms:modified>
</cp:coreProperties>
</file>